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6B0C59B9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57DC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BE832F5" w:rsidR="00285FEE" w:rsidRDefault="001F457A" w:rsidP="00A4559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457A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1 140R                                                                         w m. Tuszów Narodowy na długości 0,310 km</w:t>
      </w:r>
      <w:bookmarkStart w:id="0" w:name="_GoBack"/>
      <w:bookmarkEnd w:id="0"/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3AFE8" w14:textId="77777777" w:rsidR="00F424E4" w:rsidRDefault="00F424E4" w:rsidP="00AC1A4B">
      <w:r>
        <w:separator/>
      </w:r>
    </w:p>
  </w:endnote>
  <w:endnote w:type="continuationSeparator" w:id="0">
    <w:p w14:paraId="798EB8F4" w14:textId="77777777" w:rsidR="00F424E4" w:rsidRDefault="00F424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1F457A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1F457A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AFCD8" w14:textId="77777777" w:rsidR="00F424E4" w:rsidRDefault="00F424E4" w:rsidP="00AC1A4B">
      <w:r>
        <w:separator/>
      </w:r>
    </w:p>
  </w:footnote>
  <w:footnote w:type="continuationSeparator" w:id="0">
    <w:p w14:paraId="02166138" w14:textId="77777777" w:rsidR="00F424E4" w:rsidRDefault="00F424E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5112FC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554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F457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457A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801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7DC"/>
    <w:rsid w:val="00745ABA"/>
    <w:rsid w:val="00752EAD"/>
    <w:rsid w:val="00753137"/>
    <w:rsid w:val="00755540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1F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CB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16C"/>
    <w:rsid w:val="00A3672D"/>
    <w:rsid w:val="00A4210D"/>
    <w:rsid w:val="00A43A4F"/>
    <w:rsid w:val="00A43CBF"/>
    <w:rsid w:val="00A447AD"/>
    <w:rsid w:val="00A45003"/>
    <w:rsid w:val="00A45596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78E7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E76AF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EF7788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4E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5EB98-8C74-46C6-B977-242F7EEA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14</cp:revision>
  <cp:lastPrinted>2022-05-11T09:48:00Z</cp:lastPrinted>
  <dcterms:created xsi:type="dcterms:W3CDTF">2022-05-11T09:42:00Z</dcterms:created>
  <dcterms:modified xsi:type="dcterms:W3CDTF">2022-10-13T08:54:00Z</dcterms:modified>
</cp:coreProperties>
</file>